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64462A29" w:rsidR="00285FEE" w:rsidRDefault="003F7AEA" w:rsidP="00CA0CF9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3F7AEA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3F7AE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F7AE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3F7AE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F7AE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3F7AEA">
        <w:rPr>
          <w:rFonts w:ascii="Arial" w:hAnsi="Arial" w:cs="Arial"/>
          <w:b/>
          <w:bCs/>
          <w:sz w:val="22"/>
          <w:szCs w:val="22"/>
        </w:rPr>
        <w:t xml:space="preserve"> Nr 1 181R na </w:t>
      </w:r>
      <w:proofErr w:type="spellStart"/>
      <w:r w:rsidRPr="003F7AEA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3F7AEA">
        <w:rPr>
          <w:rFonts w:ascii="Arial" w:hAnsi="Arial" w:cs="Arial"/>
          <w:b/>
          <w:bCs/>
          <w:sz w:val="22"/>
          <w:szCs w:val="22"/>
        </w:rPr>
        <w:t xml:space="preserve"> 2 500 mb ul. </w:t>
      </w:r>
      <w:proofErr w:type="spellStart"/>
      <w:r w:rsidRPr="003F7AEA">
        <w:rPr>
          <w:rFonts w:ascii="Arial" w:hAnsi="Arial" w:cs="Arial"/>
          <w:b/>
          <w:bCs/>
          <w:sz w:val="22"/>
          <w:szCs w:val="22"/>
        </w:rPr>
        <w:t>Zasowska</w:t>
      </w:r>
      <w:proofErr w:type="spellEnd"/>
    </w:p>
    <w:p w14:paraId="216ED760" w14:textId="77777777" w:rsidR="003F7AEA" w:rsidRDefault="003F7AEA" w:rsidP="00CA0CF9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C85FD" w14:textId="77777777" w:rsidR="002B6AD7" w:rsidRDefault="002B6AD7" w:rsidP="00AC1A4B">
      <w:r>
        <w:separator/>
      </w:r>
    </w:p>
  </w:endnote>
  <w:endnote w:type="continuationSeparator" w:id="0">
    <w:p w14:paraId="48F92B42" w14:textId="77777777" w:rsidR="002B6AD7" w:rsidRDefault="002B6AD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DE071" w14:textId="77777777" w:rsidR="002B6AD7" w:rsidRDefault="002B6AD7" w:rsidP="00AC1A4B">
      <w:r>
        <w:separator/>
      </w:r>
    </w:p>
  </w:footnote>
  <w:footnote w:type="continuationSeparator" w:id="0">
    <w:p w14:paraId="7EC64317" w14:textId="77777777" w:rsidR="002B6AD7" w:rsidRDefault="002B6AD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2C29B22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F7AEA">
      <w:rPr>
        <w:rFonts w:ascii="Calibri" w:hAnsi="Calibri"/>
        <w:b/>
        <w:bCs/>
        <w:color w:val="4F81BD"/>
        <w:sz w:val="18"/>
        <w:szCs w:val="18"/>
        <w:lang w:val="pl-PL" w:eastAsia="ar-SA"/>
      </w:rPr>
      <w:t>89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B6AD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072E3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3F7AEA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16C"/>
    <w:rsid w:val="0080214E"/>
    <w:rsid w:val="008048BE"/>
    <w:rsid w:val="008072FB"/>
    <w:rsid w:val="00810052"/>
    <w:rsid w:val="00810851"/>
    <w:rsid w:val="008142D8"/>
    <w:rsid w:val="00816FDD"/>
    <w:rsid w:val="00822EFD"/>
    <w:rsid w:val="00823DF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5FA0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0CF9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1C09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2021-01-22T11:33:00Z</cp:lastPrinted>
  <dcterms:created xsi:type="dcterms:W3CDTF">2021-02-17T13:06:00Z</dcterms:created>
  <dcterms:modified xsi:type="dcterms:W3CDTF">2025-10-01T11:04:00Z</dcterms:modified>
</cp:coreProperties>
</file>